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FA3BE3" w14:textId="77777777" w:rsidR="00071040" w:rsidRPr="00071040" w:rsidRDefault="00071040" w:rsidP="00CD77C7">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14:paraId="08D84FB5" w14:textId="77777777"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14:paraId="6D7676DE" w14:textId="77777777" w:rsidR="00071040" w:rsidRPr="00071040" w:rsidRDefault="00071040" w:rsidP="00CD77C7">
      <w:pPr>
        <w:widowControl w:val="0"/>
        <w:tabs>
          <w:tab w:val="left" w:pos="5954"/>
          <w:tab w:val="left" w:pos="6096"/>
        </w:tabs>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002E29B2">
        <w:rPr>
          <w:rFonts w:eastAsia="Times New Roman"/>
          <w:sz w:val="28"/>
          <w:szCs w:val="28"/>
          <w:lang w:eastAsia="ar-SA"/>
        </w:rPr>
        <w:t>УТВЕРЖДЕНО</w:t>
      </w:r>
      <w:r w:rsidRPr="00071040">
        <w:rPr>
          <w:rFonts w:eastAsia="Times New Roman"/>
          <w:sz w:val="28"/>
          <w:szCs w:val="28"/>
          <w:lang w:eastAsia="ar-SA"/>
        </w:rPr>
        <w:t xml:space="preserve"> </w:t>
      </w:r>
    </w:p>
    <w:p w14:paraId="74BB119D" w14:textId="77777777" w:rsidR="00071040" w:rsidRPr="00071040" w:rsidRDefault="00071040" w:rsidP="00FE7669">
      <w:pPr>
        <w:widowControl w:val="0"/>
        <w:tabs>
          <w:tab w:val="left" w:pos="6096"/>
        </w:tabs>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14:paraId="479FB4B0"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14:paraId="54E39921" w14:textId="77777777"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14:paraId="3A7674FC" w14:textId="77777777" w:rsidR="00071040" w:rsidRPr="00071040" w:rsidRDefault="00071040" w:rsidP="00FE7669">
      <w:pPr>
        <w:widowControl w:val="0"/>
        <w:tabs>
          <w:tab w:val="left" w:pos="6096"/>
        </w:tabs>
        <w:suppressAutoHyphens/>
        <w:spacing w:line="240" w:lineRule="auto"/>
        <w:ind w:left="5103" w:right="-2" w:firstLine="561"/>
        <w:jc w:val="left"/>
        <w:rPr>
          <w:rFonts w:eastAsia="Times New Roman"/>
          <w:sz w:val="28"/>
          <w:szCs w:val="28"/>
          <w:lang w:eastAsia="ar-SA"/>
        </w:rPr>
      </w:pPr>
      <w:r>
        <w:rPr>
          <w:rFonts w:eastAsia="Times New Roman"/>
          <w:sz w:val="28"/>
          <w:szCs w:val="28"/>
          <w:lang w:eastAsia="ar-SA"/>
        </w:rPr>
        <w:t xml:space="preserve">     от _________</w:t>
      </w:r>
      <w:r w:rsidRPr="00071040">
        <w:rPr>
          <w:rFonts w:eastAsia="Times New Roman"/>
          <w:sz w:val="28"/>
          <w:szCs w:val="28"/>
          <w:lang w:eastAsia="ar-SA"/>
        </w:rPr>
        <w:t>20</w:t>
      </w:r>
      <w:r w:rsidR="00FE7669">
        <w:rPr>
          <w:rFonts w:eastAsia="Times New Roman"/>
          <w:sz w:val="28"/>
          <w:szCs w:val="28"/>
          <w:lang w:eastAsia="ar-SA"/>
        </w:rPr>
        <w:t>24</w:t>
      </w:r>
      <w:r w:rsidRPr="00071040">
        <w:rPr>
          <w:rFonts w:eastAsia="Times New Roman"/>
          <w:sz w:val="28"/>
          <w:szCs w:val="28"/>
          <w:lang w:eastAsia="ar-SA"/>
        </w:rPr>
        <w:t xml:space="preserve"> г. № _____</w:t>
      </w:r>
    </w:p>
    <w:p w14:paraId="6D72B3E5" w14:textId="77777777"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p>
    <w:p w14:paraId="646C5BEA" w14:textId="77777777" w:rsidR="003D2FA1" w:rsidRDefault="003D2FA1" w:rsidP="003D2FA1">
      <w:pPr>
        <w:widowControl w:val="0"/>
        <w:suppressAutoHyphens/>
        <w:spacing w:line="240" w:lineRule="auto"/>
        <w:ind w:left="5103" w:firstLine="0"/>
        <w:jc w:val="center"/>
        <w:rPr>
          <w:rFonts w:eastAsia="Times New Roman"/>
          <w:sz w:val="28"/>
          <w:szCs w:val="28"/>
          <w:lang w:eastAsia="ar-SA"/>
        </w:rPr>
      </w:pPr>
    </w:p>
    <w:p w14:paraId="2C0F0670" w14:textId="77777777" w:rsidR="003D2FA1" w:rsidRPr="003D2FA1" w:rsidRDefault="00FE7669"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ИЗМЕНЕНИЕ</w:t>
      </w:r>
      <w:r w:rsidR="003D2FA1" w:rsidRPr="003D2FA1">
        <w:rPr>
          <w:rFonts w:eastAsia="Times New Roman"/>
          <w:b/>
          <w:bCs/>
          <w:color w:val="000000"/>
          <w:sz w:val="28"/>
          <w:szCs w:val="28"/>
          <w:lang w:eastAsia="ru-RU"/>
        </w:rPr>
        <w:t>,</w:t>
      </w:r>
    </w:p>
    <w:p w14:paraId="5776B5C7" w14:textId="0442DF36" w:rsidR="003D2FA1" w:rsidRPr="003D2FA1" w:rsidRDefault="00FE7669" w:rsidP="00FA64DD">
      <w:pPr>
        <w:autoSpaceDE w:val="0"/>
        <w:autoSpaceDN w:val="0"/>
        <w:adjustRightInd w:val="0"/>
        <w:spacing w:line="240" w:lineRule="auto"/>
        <w:ind w:firstLine="0"/>
        <w:jc w:val="center"/>
        <w:outlineLvl w:val="1"/>
        <w:rPr>
          <w:rFonts w:eastAsia="Times New Roman"/>
          <w:sz w:val="28"/>
          <w:szCs w:val="28"/>
          <w:lang w:eastAsia="ar-SA"/>
        </w:rPr>
      </w:pPr>
      <w:r>
        <w:rPr>
          <w:rFonts w:eastAsia="Times New Roman"/>
          <w:b/>
          <w:bCs/>
          <w:color w:val="000000"/>
          <w:sz w:val="28"/>
          <w:szCs w:val="28"/>
          <w:lang w:eastAsia="ru-RU"/>
        </w:rPr>
        <w:t>вносимое</w:t>
      </w:r>
      <w:r w:rsidR="003D2FA1" w:rsidRPr="003D2FA1">
        <w:rPr>
          <w:rFonts w:eastAsia="Times New Roman"/>
          <w:b/>
          <w:bCs/>
          <w:color w:val="000000"/>
          <w:sz w:val="28"/>
          <w:szCs w:val="28"/>
          <w:lang w:eastAsia="ru-RU"/>
        </w:rPr>
        <w:t xml:space="preserve"> в местные нормативы градостроительного проектирования </w:t>
      </w:r>
      <w:r w:rsidR="00FA64DD">
        <w:rPr>
          <w:rFonts w:eastAsia="Times New Roman"/>
          <w:b/>
          <w:bCs/>
          <w:color w:val="000000"/>
          <w:sz w:val="28"/>
          <w:szCs w:val="28"/>
          <w:lang w:eastAsia="ru-RU"/>
        </w:rPr>
        <w:t>Варнавинского сельского</w:t>
      </w:r>
      <w:r w:rsidR="003D2FA1" w:rsidRPr="003D2FA1">
        <w:rPr>
          <w:rFonts w:eastAsia="Times New Roman"/>
          <w:b/>
          <w:bCs/>
          <w:color w:val="000000"/>
          <w:sz w:val="28"/>
          <w:szCs w:val="28"/>
          <w:lang w:eastAsia="ru-RU"/>
        </w:rPr>
        <w:t xml:space="preserve"> поселения Абинского района, утвержденные </w:t>
      </w:r>
      <w:r w:rsidR="00FA64DD" w:rsidRPr="00FA64DD">
        <w:rPr>
          <w:rFonts w:eastAsia="Times New Roman"/>
          <w:b/>
          <w:bCs/>
          <w:color w:val="000000"/>
          <w:sz w:val="28"/>
          <w:szCs w:val="28"/>
          <w:lang w:eastAsia="ru-RU"/>
        </w:rPr>
        <w:t xml:space="preserve">решением Совета </w:t>
      </w:r>
      <w:r w:rsidR="00167FB5">
        <w:rPr>
          <w:rFonts w:eastAsia="Times New Roman"/>
          <w:b/>
          <w:bCs/>
          <w:color w:val="000000"/>
          <w:sz w:val="28"/>
          <w:szCs w:val="28"/>
          <w:lang w:eastAsia="ru-RU"/>
        </w:rPr>
        <w:t xml:space="preserve">муниципального образования Абинский район                                  </w:t>
      </w:r>
      <w:r w:rsidR="00FA64DD" w:rsidRPr="00FA64DD">
        <w:rPr>
          <w:rFonts w:eastAsia="Times New Roman"/>
          <w:b/>
          <w:bCs/>
          <w:color w:val="000000"/>
          <w:sz w:val="28"/>
          <w:szCs w:val="28"/>
          <w:lang w:eastAsia="ru-RU"/>
        </w:rPr>
        <w:t xml:space="preserve"> от 29 марта 2017 г. № 250-с «Об утверждении местных нормативов градостроительного проектирования Варнавинского сельского поселения Абинского района»</w:t>
      </w:r>
    </w:p>
    <w:bookmarkEnd w:id="0"/>
    <w:p w14:paraId="00286AE3" w14:textId="77777777" w:rsidR="00FE7669" w:rsidRDefault="00FE7669" w:rsidP="00FE7669">
      <w:pPr>
        <w:widowControl w:val="0"/>
        <w:suppressAutoHyphens/>
        <w:spacing w:line="240" w:lineRule="auto"/>
        <w:ind w:firstLine="0"/>
        <w:rPr>
          <w:rFonts w:eastAsia="Times New Roman"/>
          <w:sz w:val="28"/>
          <w:szCs w:val="28"/>
          <w:lang w:eastAsia="ar-SA"/>
        </w:rPr>
      </w:pPr>
    </w:p>
    <w:p w14:paraId="299946E8" w14:textId="77777777" w:rsidR="00D815A8" w:rsidRPr="00D815A8" w:rsidRDefault="00D815A8" w:rsidP="00D815A8">
      <w:pPr>
        <w:widowControl w:val="0"/>
        <w:suppressAutoHyphens/>
        <w:spacing w:line="240" w:lineRule="auto"/>
        <w:ind w:firstLine="709"/>
        <w:rPr>
          <w:sz w:val="28"/>
          <w:szCs w:val="28"/>
        </w:rPr>
      </w:pPr>
      <w:r w:rsidRPr="00D815A8">
        <w:rPr>
          <w:sz w:val="28"/>
          <w:szCs w:val="28"/>
        </w:rPr>
        <w:t xml:space="preserve">Раздел 2 «Жилые зоны. Расчетные показатели в сфере жилищного обеспечения» части I «Основная часть (расчетные показатели минимально допустимого уровня обеспеченности объектами местного значения Варнавинского сельского поселения Абинского района и расчетные показатели максимально допустимого уровня территориальной доступности таких объектов для населения сельского поселения)» дополнить </w:t>
      </w:r>
      <w:r>
        <w:rPr>
          <w:sz w:val="28"/>
          <w:szCs w:val="28"/>
        </w:rPr>
        <w:t>пунктом 2.1.13</w:t>
      </w:r>
      <w:r w:rsidRPr="00D815A8">
        <w:rPr>
          <w:sz w:val="28"/>
          <w:szCs w:val="28"/>
        </w:rPr>
        <w:t xml:space="preserve"> следующего содержания:</w:t>
      </w:r>
    </w:p>
    <w:p w14:paraId="7841EDD9" w14:textId="77777777" w:rsidR="007E77D5" w:rsidRPr="00FE7669" w:rsidRDefault="00D815A8" w:rsidP="007E77D5">
      <w:pPr>
        <w:spacing w:line="240" w:lineRule="auto"/>
        <w:ind w:firstLine="709"/>
        <w:rPr>
          <w:sz w:val="28"/>
          <w:szCs w:val="28"/>
        </w:rPr>
      </w:pPr>
      <w:r>
        <w:rPr>
          <w:sz w:val="28"/>
          <w:szCs w:val="28"/>
        </w:rPr>
        <w:t xml:space="preserve">«2.1.13. </w:t>
      </w:r>
      <w:r w:rsidR="00FE7669" w:rsidRPr="00FE7669">
        <w:rPr>
          <w:sz w:val="28"/>
          <w:szCs w:val="28"/>
        </w:rPr>
        <w:t>Условия безопасности среды проживания населения по санитарно-гигиеническим и противопожарным требованиям обеспечиваются в соответст</w:t>
      </w:r>
      <w:r w:rsidR="00FE7669">
        <w:rPr>
          <w:sz w:val="28"/>
          <w:szCs w:val="28"/>
        </w:rPr>
        <w:t>вии с требованиями раздела 10 «Охрана окружающей среды»</w:t>
      </w:r>
      <w:r w:rsidR="00FE7669" w:rsidRPr="00FE7669">
        <w:rPr>
          <w:sz w:val="28"/>
          <w:szCs w:val="28"/>
        </w:rPr>
        <w:t xml:space="preserve"> и </w:t>
      </w:r>
      <w:r w:rsidR="00FE7669">
        <w:rPr>
          <w:sz w:val="28"/>
          <w:szCs w:val="28"/>
        </w:rPr>
        <w:t>раздела 13 «Противопожарные требования» части II «</w:t>
      </w:r>
      <w:r w:rsidR="00FE7669" w:rsidRPr="00FE7669">
        <w:rPr>
          <w:sz w:val="28"/>
          <w:szCs w:val="28"/>
        </w:rPr>
        <w:t>Материалы по обоснованию расчетных показателей, содержащи</w:t>
      </w:r>
      <w:r w:rsidR="00FE7669">
        <w:rPr>
          <w:sz w:val="28"/>
          <w:szCs w:val="28"/>
        </w:rPr>
        <w:t>хся в основной части нормативов» н</w:t>
      </w:r>
      <w:r w:rsidR="00FE7669" w:rsidRPr="00FE7669">
        <w:rPr>
          <w:sz w:val="28"/>
          <w:szCs w:val="28"/>
        </w:rPr>
        <w:t>ормативов градостроительного проектирования Краснодарско</w:t>
      </w:r>
      <w:r w:rsidR="007E77D5">
        <w:rPr>
          <w:sz w:val="28"/>
          <w:szCs w:val="28"/>
        </w:rPr>
        <w:t>го края</w:t>
      </w:r>
      <w:r w:rsidR="00835966">
        <w:rPr>
          <w:sz w:val="28"/>
          <w:szCs w:val="28"/>
        </w:rPr>
        <w:t xml:space="preserve">, утвержденных приказом департамента по архитектуре и градостроительству Краснодарского края от 16 апреля 2015 г. № 78 (в редакции </w:t>
      </w:r>
      <w:r w:rsidR="007E77D5">
        <w:rPr>
          <w:sz w:val="28"/>
          <w:szCs w:val="28"/>
        </w:rPr>
        <w:t>от 26 февраля 2024 г. № 23).</w:t>
      </w:r>
    </w:p>
    <w:p w14:paraId="144E9592" w14:textId="77777777" w:rsidR="00FE7669" w:rsidRPr="00FE7669" w:rsidRDefault="00FE7669" w:rsidP="00FE7669">
      <w:pPr>
        <w:spacing w:line="240" w:lineRule="auto"/>
        <w:ind w:firstLine="709"/>
        <w:rPr>
          <w:sz w:val="28"/>
          <w:szCs w:val="28"/>
        </w:rPr>
      </w:pPr>
      <w:r w:rsidRPr="00FE7669">
        <w:rPr>
          <w:sz w:val="28"/>
          <w:szCs w:val="28"/>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w:t>
      </w:r>
      <w:r>
        <w:rPr>
          <w:sz w:val="28"/>
          <w:szCs w:val="28"/>
        </w:rPr>
        <w:t xml:space="preserve">                            </w:t>
      </w:r>
      <w:r w:rsidRPr="00FE7669">
        <w:rPr>
          <w:sz w:val="28"/>
          <w:szCs w:val="28"/>
        </w:rPr>
        <w:t>в соответствии с санитарно-гигиеническими тре</w:t>
      </w:r>
      <w:r>
        <w:rPr>
          <w:sz w:val="28"/>
          <w:szCs w:val="28"/>
        </w:rPr>
        <w:t>бованиями, таблицей 46 части I «Основная часть» и разделом 10 «Охрана окружающей среды»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Краснодарского края</w:t>
      </w:r>
      <w:r w:rsidR="007E77D5">
        <w:rPr>
          <w:sz w:val="28"/>
          <w:szCs w:val="28"/>
        </w:rPr>
        <w:t>.</w:t>
      </w:r>
    </w:p>
    <w:p w14:paraId="25CCBFB5"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 xml:space="preserve">Расстояние от границы участка должно быть не менее: </w:t>
      </w:r>
    </w:p>
    <w:p w14:paraId="3AE3490A"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стены жилого дома - 3 м.;</w:t>
      </w:r>
    </w:p>
    <w:p w14:paraId="3C75C6A5"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хозяйственных построек - 1 м.</w:t>
      </w:r>
    </w:p>
    <w:p w14:paraId="0D5282C2"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lastRenderedPageBreak/>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14:paraId="316F05A6" w14:textId="77777777" w:rsidR="00FE7669" w:rsidRPr="00FE7669" w:rsidRDefault="00FE7669" w:rsidP="00FE7669">
      <w:pPr>
        <w:spacing w:line="240" w:lineRule="auto"/>
        <w:ind w:firstLine="709"/>
        <w:rPr>
          <w:sz w:val="28"/>
          <w:szCs w:val="28"/>
        </w:rPr>
      </w:pPr>
      <w:r w:rsidRPr="00FE7669">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w:t>
      </w:r>
      <w:r>
        <w:rPr>
          <w:sz w:val="28"/>
          <w:szCs w:val="28"/>
        </w:rPr>
        <w:t>аний, приведенных в разделе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w:t>
      </w:r>
      <w:r w:rsidRPr="00FE7669">
        <w:rPr>
          <w:sz w:val="28"/>
          <w:szCs w:val="28"/>
        </w:rPr>
        <w:t xml:space="preserve"> </w:t>
      </w:r>
      <w:r>
        <w:rPr>
          <w:sz w:val="28"/>
          <w:szCs w:val="28"/>
        </w:rPr>
        <w:t>н</w:t>
      </w:r>
      <w:r w:rsidRPr="00FE7669">
        <w:rPr>
          <w:sz w:val="28"/>
          <w:szCs w:val="28"/>
        </w:rPr>
        <w:t>ормативов градостроительного проектирования Краснодарского края.</w:t>
      </w:r>
    </w:p>
    <w:p w14:paraId="0B387B7D" w14:textId="77777777"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Указанные нормы распространяются и на пристраиваемые к существующим жилым домам хозяйственные постройки.».</w:t>
      </w:r>
    </w:p>
    <w:p w14:paraId="10E61725" w14:textId="77777777" w:rsidR="00FE7669" w:rsidRPr="00FE7669" w:rsidRDefault="00FE7669" w:rsidP="00FE7669">
      <w:pPr>
        <w:spacing w:line="240" w:lineRule="auto"/>
        <w:ind w:firstLine="709"/>
        <w:rPr>
          <w:sz w:val="28"/>
          <w:szCs w:val="28"/>
        </w:rPr>
      </w:pPr>
    </w:p>
    <w:p w14:paraId="6612AAC6" w14:textId="77777777" w:rsidR="00324354" w:rsidRPr="00324354" w:rsidRDefault="00324354" w:rsidP="003D2488">
      <w:pPr>
        <w:ind w:firstLine="0"/>
        <w:rPr>
          <w:sz w:val="28"/>
          <w:szCs w:val="28"/>
        </w:rPr>
      </w:pPr>
    </w:p>
    <w:p w14:paraId="752E60F1" w14:textId="77777777" w:rsidR="00FA64DD" w:rsidRPr="00FA64DD" w:rsidRDefault="00FA64DD" w:rsidP="00FA64DD">
      <w:pPr>
        <w:ind w:firstLine="0"/>
        <w:rPr>
          <w:sz w:val="28"/>
          <w:szCs w:val="28"/>
        </w:rPr>
      </w:pPr>
      <w:r w:rsidRPr="00FA64DD">
        <w:rPr>
          <w:sz w:val="28"/>
          <w:szCs w:val="28"/>
        </w:rPr>
        <w:t xml:space="preserve">Заместитель главы </w:t>
      </w:r>
    </w:p>
    <w:p w14:paraId="0F49F6CA" w14:textId="77777777" w:rsidR="002E3E56" w:rsidRDefault="00FA64DD" w:rsidP="00FA64DD">
      <w:pPr>
        <w:ind w:firstLine="0"/>
        <w:rPr>
          <w:sz w:val="28"/>
          <w:szCs w:val="28"/>
        </w:rPr>
      </w:pPr>
      <w:r w:rsidRPr="00FA64DD">
        <w:rPr>
          <w:sz w:val="28"/>
          <w:szCs w:val="28"/>
        </w:rPr>
        <w:t>муниципального образования                                                                 Д.С. Дубров</w:t>
      </w:r>
    </w:p>
    <w:p w14:paraId="238D52F7" w14:textId="77777777" w:rsidR="002E3E56" w:rsidRDefault="002E3E56" w:rsidP="005F4BAD">
      <w:pPr>
        <w:ind w:firstLine="0"/>
        <w:rPr>
          <w:sz w:val="28"/>
          <w:szCs w:val="28"/>
        </w:rPr>
      </w:pPr>
    </w:p>
    <w:p w14:paraId="7FB48E51" w14:textId="77777777" w:rsidR="002E3E56" w:rsidRDefault="002E3E56" w:rsidP="005F4BAD">
      <w:pPr>
        <w:ind w:firstLine="0"/>
        <w:rPr>
          <w:sz w:val="28"/>
          <w:szCs w:val="28"/>
        </w:rPr>
      </w:pPr>
    </w:p>
    <w:p w14:paraId="4CC4A94B" w14:textId="77777777" w:rsidR="002E3E56" w:rsidRDefault="002E3E56" w:rsidP="005F4BAD">
      <w:pPr>
        <w:ind w:firstLine="0"/>
        <w:rPr>
          <w:sz w:val="28"/>
          <w:szCs w:val="28"/>
        </w:rPr>
      </w:pPr>
    </w:p>
    <w:p w14:paraId="2F9F836E" w14:textId="77777777" w:rsidR="002E3E56" w:rsidRDefault="002E3E56" w:rsidP="005F4BAD">
      <w:pPr>
        <w:ind w:firstLine="0"/>
        <w:rPr>
          <w:sz w:val="28"/>
          <w:szCs w:val="28"/>
        </w:rPr>
      </w:pPr>
    </w:p>
    <w:p w14:paraId="1581DCFE" w14:textId="77777777" w:rsidR="002E3E56" w:rsidRDefault="002E3E56" w:rsidP="005F4BAD">
      <w:pPr>
        <w:ind w:firstLine="0"/>
        <w:rPr>
          <w:sz w:val="28"/>
          <w:szCs w:val="28"/>
        </w:rPr>
      </w:pPr>
    </w:p>
    <w:p w14:paraId="3207C16F" w14:textId="77777777" w:rsidR="002E3E56" w:rsidRDefault="002E3E56" w:rsidP="005F4BAD">
      <w:pPr>
        <w:ind w:firstLine="0"/>
        <w:rPr>
          <w:sz w:val="28"/>
          <w:szCs w:val="28"/>
        </w:rPr>
      </w:pPr>
    </w:p>
    <w:p w14:paraId="6E948BE6" w14:textId="77777777" w:rsidR="002E3E56" w:rsidRDefault="002E3E56" w:rsidP="005F4BAD">
      <w:pPr>
        <w:ind w:firstLine="0"/>
        <w:rPr>
          <w:sz w:val="28"/>
          <w:szCs w:val="28"/>
        </w:rPr>
      </w:pPr>
    </w:p>
    <w:p w14:paraId="53C7E8D2" w14:textId="77777777" w:rsidR="002E3E56" w:rsidRDefault="002E3E56" w:rsidP="005F4BAD">
      <w:pPr>
        <w:ind w:firstLine="0"/>
        <w:rPr>
          <w:sz w:val="28"/>
          <w:szCs w:val="28"/>
        </w:rPr>
      </w:pPr>
    </w:p>
    <w:p w14:paraId="373B9A47" w14:textId="77777777" w:rsidR="002E3E56" w:rsidRDefault="002E3E56" w:rsidP="005F4BAD">
      <w:pPr>
        <w:ind w:firstLine="0"/>
        <w:rPr>
          <w:sz w:val="28"/>
          <w:szCs w:val="28"/>
        </w:rPr>
      </w:pPr>
    </w:p>
    <w:p w14:paraId="049A7568" w14:textId="77777777" w:rsidR="002E3E56" w:rsidRDefault="002E3E56" w:rsidP="005F4BAD">
      <w:pPr>
        <w:ind w:firstLine="0"/>
        <w:rPr>
          <w:sz w:val="28"/>
          <w:szCs w:val="28"/>
        </w:rPr>
      </w:pPr>
    </w:p>
    <w:p w14:paraId="3496C191" w14:textId="77777777" w:rsidR="002E3E56" w:rsidRDefault="002E3E56" w:rsidP="005F4BAD">
      <w:pPr>
        <w:ind w:firstLine="0"/>
        <w:rPr>
          <w:sz w:val="28"/>
          <w:szCs w:val="28"/>
        </w:rPr>
      </w:pPr>
    </w:p>
    <w:p w14:paraId="168CA6A7" w14:textId="77777777"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C836A5" w14:textId="77777777" w:rsidR="00FB41EC" w:rsidRDefault="00FB41EC" w:rsidP="00036DAF">
      <w:pPr>
        <w:spacing w:line="240" w:lineRule="auto"/>
      </w:pPr>
      <w:r>
        <w:separator/>
      </w:r>
    </w:p>
  </w:endnote>
  <w:endnote w:type="continuationSeparator" w:id="0">
    <w:p w14:paraId="03ADD797" w14:textId="77777777" w:rsidR="00FB41EC" w:rsidRDefault="00FB41EC"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panose1 w:val="020B0604020202020204"/>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D655A" w14:textId="77777777"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E21961" w14:textId="77777777" w:rsidR="00FB41EC" w:rsidRDefault="00FB41EC" w:rsidP="00036DAF">
      <w:pPr>
        <w:spacing w:line="240" w:lineRule="auto"/>
      </w:pPr>
      <w:r>
        <w:separator/>
      </w:r>
    </w:p>
  </w:footnote>
  <w:footnote w:type="continuationSeparator" w:id="0">
    <w:p w14:paraId="532E65C7" w14:textId="77777777" w:rsidR="00FB41EC" w:rsidRDefault="00FB41EC"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7961248"/>
      <w:docPartObj>
        <w:docPartGallery w:val="Page Numbers (Top of Page)"/>
        <w:docPartUnique/>
      </w:docPartObj>
    </w:sdtPr>
    <w:sdtEndPr/>
    <w:sdtContent>
      <w:p w14:paraId="5ACAD419" w14:textId="77777777" w:rsidR="0072794A" w:rsidRDefault="0072794A">
        <w:pPr>
          <w:pStyle w:val="aff3"/>
          <w:jc w:val="center"/>
        </w:pPr>
        <w:r>
          <w:fldChar w:fldCharType="begin"/>
        </w:r>
        <w:r>
          <w:instrText>PAGE   \* MERGEFORMAT</w:instrText>
        </w:r>
        <w:r>
          <w:fldChar w:fldCharType="separate"/>
        </w:r>
        <w:r w:rsidR="00B6415F">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2057"/>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67FB5"/>
    <w:rsid w:val="00171902"/>
    <w:rsid w:val="00171B48"/>
    <w:rsid w:val="0017256B"/>
    <w:rsid w:val="00176169"/>
    <w:rsid w:val="00176246"/>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29B2"/>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2EF7"/>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E77D5"/>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5966"/>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1E95"/>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15F"/>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6B57"/>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BF3"/>
    <w:rsid w:val="00BE4639"/>
    <w:rsid w:val="00BE58C5"/>
    <w:rsid w:val="00BE7302"/>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036"/>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75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D77C7"/>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623F"/>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5A8"/>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4DD"/>
    <w:rsid w:val="00FA6C6B"/>
    <w:rsid w:val="00FA70E7"/>
    <w:rsid w:val="00FA76FE"/>
    <w:rsid w:val="00FB04F4"/>
    <w:rsid w:val="00FB3954"/>
    <w:rsid w:val="00FB41EC"/>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18EF"/>
    <w:rsid w:val="00FD2092"/>
    <w:rsid w:val="00FD4695"/>
    <w:rsid w:val="00FD7AAA"/>
    <w:rsid w:val="00FE1A85"/>
    <w:rsid w:val="00FE2165"/>
    <w:rsid w:val="00FE3813"/>
    <w:rsid w:val="00FE61AE"/>
    <w:rsid w:val="00FE7669"/>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6CA61"/>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Интернет)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51B7D-0629-42E4-862E-EE7B29176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51686</TotalTime>
  <Pages>2</Pages>
  <Words>458</Words>
  <Characters>2615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пк1</cp:lastModifiedBy>
  <cp:revision>1252</cp:revision>
  <cp:lastPrinted>2024-11-07T05:24:00Z</cp:lastPrinted>
  <dcterms:created xsi:type="dcterms:W3CDTF">2015-04-15T07:33:00Z</dcterms:created>
  <dcterms:modified xsi:type="dcterms:W3CDTF">2024-11-07T05:25:00Z</dcterms:modified>
</cp:coreProperties>
</file>